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1C010637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08E49027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437AE04A" w14:textId="375E0619" w:rsidR="00861422" w:rsidRPr="00BB7ACB" w:rsidRDefault="00861422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NIP: 555 000 77 31</w:t>
      </w: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61C43" w14:textId="77777777" w:rsidR="009D00A7" w:rsidRDefault="00E33FFE" w:rsidP="009D00A7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P</w:t>
      </w:r>
      <w:r w:rsidR="001D04A2" w:rsidRPr="00A67BC9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320E7007" w14:textId="6A8CB618" w:rsidR="00310B31" w:rsidRPr="009D00A7" w:rsidRDefault="00AE6720" w:rsidP="009D00A7">
      <w:pPr>
        <w:pStyle w:val="Akapitzlist"/>
        <w:spacing w:before="120" w:after="120"/>
        <w:ind w:left="357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AE6720">
        <w:rPr>
          <w:rFonts w:ascii="Cambria" w:hAnsi="Cambria"/>
          <w:b/>
          <w:sz w:val="22"/>
          <w:szCs w:val="22"/>
        </w:rPr>
        <w:t>„</w:t>
      </w:r>
      <w:r w:rsidR="00DA0726" w:rsidRPr="00DA0726">
        <w:rPr>
          <w:rFonts w:ascii="Cambria" w:hAnsi="Cambria"/>
          <w:b/>
          <w:sz w:val="22"/>
          <w:szCs w:val="22"/>
        </w:rPr>
        <w:t>Bieżąc</w:t>
      </w:r>
      <w:r w:rsidR="00DA0726">
        <w:rPr>
          <w:rFonts w:ascii="Cambria" w:hAnsi="Cambria"/>
          <w:b/>
          <w:sz w:val="22"/>
          <w:szCs w:val="22"/>
        </w:rPr>
        <w:t>ą</w:t>
      </w:r>
      <w:r w:rsidR="00DA0726" w:rsidRPr="00DA0726">
        <w:rPr>
          <w:rFonts w:ascii="Cambria" w:hAnsi="Cambria"/>
          <w:b/>
          <w:sz w:val="22"/>
          <w:szCs w:val="22"/>
        </w:rPr>
        <w:t xml:space="preserve"> konserwacj</w:t>
      </w:r>
      <w:r w:rsidR="00DA0726">
        <w:rPr>
          <w:rFonts w:ascii="Cambria" w:hAnsi="Cambria"/>
          <w:b/>
          <w:sz w:val="22"/>
          <w:szCs w:val="22"/>
        </w:rPr>
        <w:t>ę</w:t>
      </w:r>
      <w:r w:rsidR="00DA0726" w:rsidRPr="00DA0726">
        <w:rPr>
          <w:rFonts w:ascii="Cambria" w:hAnsi="Cambria"/>
          <w:b/>
          <w:sz w:val="22"/>
          <w:szCs w:val="22"/>
        </w:rPr>
        <w:t xml:space="preserve"> wiaty w leśnictwie Lutowo oraz w leśnictwie Zaleśniak</w:t>
      </w:r>
    </w:p>
    <w:p w14:paraId="5C1568A0" w14:textId="6D52F815" w:rsidR="00F56661" w:rsidRPr="00A67BC9" w:rsidRDefault="00F56661" w:rsidP="00A67BC9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Oferujemy wykonanie zamówie</w:t>
      </w:r>
      <w:r w:rsidR="004130F4" w:rsidRPr="00A67BC9">
        <w:rPr>
          <w:rFonts w:ascii="Cambria" w:hAnsi="Cambria" w:cs="Arial"/>
          <w:bCs/>
          <w:sz w:val="22"/>
          <w:szCs w:val="22"/>
        </w:rPr>
        <w:t xml:space="preserve">nia </w:t>
      </w:r>
      <w:r w:rsidRPr="00A67BC9">
        <w:rPr>
          <w:rFonts w:ascii="Cambria" w:hAnsi="Cambria" w:cs="Arial"/>
          <w:bCs/>
          <w:sz w:val="22"/>
          <w:szCs w:val="22"/>
        </w:rPr>
        <w:t xml:space="preserve">za </w:t>
      </w:r>
      <w:r w:rsidR="00AE6E91" w:rsidRPr="00A67BC9">
        <w:rPr>
          <w:rFonts w:ascii="Cambria" w:hAnsi="Cambria" w:cs="Arial"/>
          <w:bCs/>
          <w:sz w:val="22"/>
          <w:szCs w:val="22"/>
        </w:rPr>
        <w:t xml:space="preserve">ceny podane </w:t>
      </w:r>
      <w:r w:rsidR="00E33FFE" w:rsidRPr="00A67BC9">
        <w:rPr>
          <w:rFonts w:ascii="Cambria" w:hAnsi="Cambria" w:cs="Arial"/>
          <w:bCs/>
          <w:sz w:val="22"/>
          <w:szCs w:val="22"/>
        </w:rPr>
        <w:t>w poniższej tabeli:</w:t>
      </w:r>
    </w:p>
    <w:p w14:paraId="7F10BAA0" w14:textId="77777777" w:rsidR="00F56661" w:rsidRPr="00F56661" w:rsidRDefault="00F5666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1432"/>
        <w:gridCol w:w="1374"/>
        <w:gridCol w:w="1375"/>
        <w:gridCol w:w="1894"/>
      </w:tblGrid>
      <w:tr w:rsidR="00310B31" w14:paraId="0DD5996C" w14:textId="77777777" w:rsidTr="000F331E">
        <w:trPr>
          <w:trHeight w:val="1385"/>
        </w:trPr>
        <w:tc>
          <w:tcPr>
            <w:tcW w:w="1648" w:type="pct"/>
            <w:shd w:val="clear" w:color="auto" w:fill="auto"/>
            <w:vAlign w:val="center"/>
          </w:tcPr>
          <w:p w14:paraId="1B78C029" w14:textId="291DC219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  <w:p w14:paraId="790AA9B7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Przedmiot</w:t>
            </w:r>
          </w:p>
          <w:p w14:paraId="784D3308" w14:textId="1EE602E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zamówienia</w:t>
            </w:r>
          </w:p>
          <w:p w14:paraId="44ABB0AB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790" w:type="pct"/>
            <w:vAlign w:val="center"/>
          </w:tcPr>
          <w:p w14:paraId="57FCE6A0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CENA </w:t>
            </w:r>
          </w:p>
          <w:p w14:paraId="573150A6" w14:textId="01123DAA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Jednostkowa</w:t>
            </w:r>
          </w:p>
          <w:p w14:paraId="46924F9D" w14:textId="30F6C81A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09A56638" w14:textId="66D9A4C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0E788E22" w14:textId="4ED03FAE" w:rsidR="00310B31" w:rsidRDefault="00310B3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Wartość</w:t>
            </w:r>
          </w:p>
          <w:p w14:paraId="5AA39455" w14:textId="5989972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netto</w:t>
            </w:r>
          </w:p>
          <w:p w14:paraId="294F1A82" w14:textId="04375AD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2D1136A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Podatek</w:t>
            </w:r>
          </w:p>
          <w:p w14:paraId="7A0AD343" w14:textId="38543DB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VAT (zł)</w:t>
            </w:r>
          </w:p>
        </w:tc>
        <w:tc>
          <w:tcPr>
            <w:tcW w:w="1045" w:type="pct"/>
            <w:shd w:val="clear" w:color="auto" w:fill="CCCCCC"/>
            <w:vAlign w:val="center"/>
          </w:tcPr>
          <w:p w14:paraId="0C57BA16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1C8AA481" w14:textId="3EB74526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brutto (zł)</w:t>
            </w:r>
          </w:p>
        </w:tc>
      </w:tr>
      <w:tr w:rsidR="00E72607" w14:paraId="44D2D1E9" w14:textId="77777777" w:rsidTr="000F331E">
        <w:trPr>
          <w:trHeight w:val="996"/>
        </w:trPr>
        <w:tc>
          <w:tcPr>
            <w:tcW w:w="1648" w:type="pct"/>
            <w:shd w:val="clear" w:color="auto" w:fill="auto"/>
          </w:tcPr>
          <w:p w14:paraId="6D973A8B" w14:textId="100BBA6E" w:rsidR="00E72607" w:rsidRPr="00E33FFE" w:rsidRDefault="00DA0726" w:rsidP="00D83BA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DA0726">
              <w:rPr>
                <w:rFonts w:ascii="Cambria" w:hAnsi="Cambria"/>
                <w:sz w:val="22"/>
                <w:szCs w:val="22"/>
              </w:rPr>
              <w:t>Bieżąc</w:t>
            </w:r>
            <w:r>
              <w:rPr>
                <w:rFonts w:ascii="Cambria" w:hAnsi="Cambria"/>
                <w:sz w:val="22"/>
                <w:szCs w:val="22"/>
              </w:rPr>
              <w:t>a</w:t>
            </w:r>
            <w:r w:rsidRPr="00DA0726">
              <w:rPr>
                <w:rFonts w:ascii="Cambria" w:hAnsi="Cambria"/>
                <w:sz w:val="22"/>
                <w:szCs w:val="22"/>
              </w:rPr>
              <w:t xml:space="preserve"> konserwacj</w:t>
            </w:r>
            <w:r>
              <w:rPr>
                <w:rFonts w:ascii="Cambria" w:hAnsi="Cambria"/>
                <w:sz w:val="22"/>
                <w:szCs w:val="22"/>
              </w:rPr>
              <w:t>a</w:t>
            </w:r>
            <w:r w:rsidRPr="00DA0726">
              <w:rPr>
                <w:rFonts w:ascii="Cambria" w:hAnsi="Cambria"/>
                <w:sz w:val="22"/>
                <w:szCs w:val="22"/>
              </w:rPr>
              <w:t xml:space="preserve"> wiaty w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DA0726">
              <w:rPr>
                <w:rFonts w:ascii="Cambria" w:hAnsi="Cambria"/>
                <w:sz w:val="22"/>
                <w:szCs w:val="22"/>
              </w:rPr>
              <w:t>leśnictwie Lutowo oraz w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DA0726">
              <w:rPr>
                <w:rFonts w:ascii="Cambria" w:hAnsi="Cambria"/>
                <w:sz w:val="22"/>
                <w:szCs w:val="22"/>
              </w:rPr>
              <w:t>leśnictwie Zaleśniak</w:t>
            </w:r>
          </w:p>
        </w:tc>
        <w:tc>
          <w:tcPr>
            <w:tcW w:w="790" w:type="pct"/>
          </w:tcPr>
          <w:p w14:paraId="3A3D3C8B" w14:textId="77777777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8" w:type="pct"/>
            <w:shd w:val="clear" w:color="auto" w:fill="auto"/>
          </w:tcPr>
          <w:p w14:paraId="5DADC7E7" w14:textId="76050928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9" w:type="pct"/>
            <w:shd w:val="clear" w:color="auto" w:fill="auto"/>
          </w:tcPr>
          <w:p w14:paraId="6EDAC7D9" w14:textId="76316E9D" w:rsidR="00E72607" w:rsidRPr="00BE3FB6" w:rsidRDefault="00E72607" w:rsidP="00E7260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1045" w:type="pct"/>
            <w:shd w:val="clear" w:color="auto" w:fill="CCCCCC"/>
          </w:tcPr>
          <w:p w14:paraId="5A31D55A" w14:textId="77777777" w:rsidR="00E72607" w:rsidRPr="00BE3FB6" w:rsidRDefault="00E7260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</w:tr>
    </w:tbl>
    <w:p w14:paraId="38DF696D" w14:textId="40C29FA8" w:rsidR="00310B31" w:rsidRPr="000F331E" w:rsidRDefault="00310B31" w:rsidP="000F331E">
      <w:pPr>
        <w:pStyle w:val="Default"/>
        <w:rPr>
          <w:rFonts w:ascii="Cambria" w:eastAsia="Times New Roman" w:hAnsi="Cambria" w:cs="Cambria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    </w:t>
      </w:r>
    </w:p>
    <w:p w14:paraId="185E7B34" w14:textId="516C2DE1" w:rsidR="00190231" w:rsidRPr="00A67BC9" w:rsidRDefault="00310B31" w:rsidP="00A67BC9">
      <w:pPr>
        <w:pStyle w:val="Akapitzlist"/>
        <w:suppressAutoHyphens w:val="0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 za wykon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anie </w:t>
      </w:r>
      <w:r w:rsidRPr="00A67BC9">
        <w:rPr>
          <w:rFonts w:ascii="Cambria" w:hAnsi="Cambria" w:cs="Arial"/>
          <w:bCs/>
          <w:sz w:val="22"/>
          <w:szCs w:val="22"/>
        </w:rPr>
        <w:t>przedmiotu zamówienia wynosi ………………………………</w:t>
      </w:r>
      <w:r w:rsidR="002E650F" w:rsidRPr="00A67BC9">
        <w:rPr>
          <w:rFonts w:ascii="Cambria" w:hAnsi="Cambria" w:cs="Arial"/>
          <w:bCs/>
          <w:sz w:val="22"/>
          <w:szCs w:val="22"/>
        </w:rPr>
        <w:t xml:space="preserve"> n</w:t>
      </w:r>
      <w:r w:rsidRPr="00A67BC9">
        <w:rPr>
          <w:rFonts w:ascii="Cambria" w:hAnsi="Cambria" w:cs="Arial"/>
          <w:bCs/>
          <w:sz w:val="22"/>
          <w:szCs w:val="22"/>
        </w:rPr>
        <w:t>etto, tj. …………………………….. brutto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, obliczona została na podstawie Kosztorysu </w:t>
      </w:r>
      <w:r w:rsidR="000C35CA">
        <w:rPr>
          <w:rFonts w:ascii="Cambria" w:hAnsi="Cambria" w:cs="Arial"/>
          <w:bCs/>
          <w:sz w:val="22"/>
          <w:szCs w:val="22"/>
        </w:rPr>
        <w:t xml:space="preserve">Ofertowego sporządzonego przez składającego ofertę, który </w:t>
      </w:r>
      <w:r w:rsidR="000F331E" w:rsidRPr="00A67BC9">
        <w:rPr>
          <w:rFonts w:ascii="Cambria" w:hAnsi="Cambria" w:cs="Arial"/>
          <w:bCs/>
          <w:sz w:val="22"/>
          <w:szCs w:val="22"/>
        </w:rPr>
        <w:t>stanowi część Oferty.</w:t>
      </w:r>
    </w:p>
    <w:p w14:paraId="052007FF" w14:textId="77777777" w:rsidR="00310B31" w:rsidRDefault="00310B31" w:rsidP="00310B31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489013A" w14:textId="5D3E854D" w:rsidR="00F56661" w:rsidRPr="00A67BC9" w:rsidRDefault="00E33FFE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 określon</w:t>
      </w:r>
      <w:r w:rsidRPr="00A67BC9">
        <w:rPr>
          <w:rFonts w:ascii="Cambria" w:hAnsi="Cambria" w:cs="Arial"/>
          <w:bCs/>
          <w:sz w:val="22"/>
          <w:szCs w:val="22"/>
        </w:rPr>
        <w:t>a w umowie/ofercie pozostanie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niezmienn</w:t>
      </w:r>
      <w:r w:rsidRPr="00A67BC9">
        <w:rPr>
          <w:rFonts w:ascii="Cambria" w:hAnsi="Cambria" w:cs="Arial"/>
          <w:bCs/>
          <w:sz w:val="22"/>
          <w:szCs w:val="22"/>
        </w:rPr>
        <w:t>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Pr="00A67BC9">
        <w:rPr>
          <w:rFonts w:ascii="Cambria" w:hAnsi="Cambria" w:cs="Arial"/>
          <w:bCs/>
          <w:sz w:val="22"/>
          <w:szCs w:val="22"/>
        </w:rPr>
        <w:t>zie doliczany do dotychczasowej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cen</w:t>
      </w:r>
      <w:r w:rsidRPr="00A67BC9">
        <w:rPr>
          <w:rFonts w:ascii="Cambria" w:hAnsi="Cambria" w:cs="Arial"/>
          <w:bCs/>
          <w:sz w:val="22"/>
          <w:szCs w:val="22"/>
        </w:rPr>
        <w:t>y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netto, bez konieczności zmiany umowy.</w:t>
      </w:r>
    </w:p>
    <w:p w14:paraId="6A06026C" w14:textId="42D31768" w:rsidR="00916821" w:rsidRPr="00A67BC9" w:rsidRDefault="00916821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lastRenderedPageBreak/>
        <w:t xml:space="preserve">Oświadczamy, że zapoznaliśmy się ze </w:t>
      </w:r>
      <w:r w:rsidR="00E33FFE" w:rsidRPr="00A67BC9">
        <w:rPr>
          <w:rFonts w:ascii="Cambria" w:hAnsi="Cambria" w:cs="Arial"/>
          <w:bCs/>
          <w:sz w:val="22"/>
          <w:szCs w:val="22"/>
        </w:rPr>
        <w:t>zapytaniem ofertowym</w:t>
      </w:r>
      <w:r w:rsidR="000C35CA">
        <w:rPr>
          <w:rFonts w:ascii="Cambria" w:hAnsi="Cambria" w:cs="Arial"/>
          <w:bCs/>
          <w:sz w:val="22"/>
          <w:szCs w:val="22"/>
        </w:rPr>
        <w:t xml:space="preserve"> </w:t>
      </w:r>
      <w:r w:rsidR="000F331E" w:rsidRPr="00A67BC9">
        <w:rPr>
          <w:rFonts w:ascii="Cambria" w:hAnsi="Cambria" w:cs="Arial"/>
          <w:bCs/>
          <w:sz w:val="22"/>
          <w:szCs w:val="22"/>
        </w:rPr>
        <w:t>i ze</w:t>
      </w:r>
      <w:r w:rsidRPr="00A67BC9">
        <w:rPr>
          <w:rFonts w:ascii="Cambria" w:hAnsi="Cambria" w:cs="Arial"/>
          <w:bCs/>
          <w:sz w:val="22"/>
          <w:szCs w:val="22"/>
        </w:rPr>
        <w:t xml:space="preserve"> wzorem umowy </w:t>
      </w:r>
      <w:r w:rsidR="000F331E" w:rsidRPr="00A67BC9">
        <w:rPr>
          <w:rFonts w:ascii="Cambria" w:hAnsi="Cambria" w:cs="Arial"/>
          <w:bCs/>
          <w:sz w:val="22"/>
          <w:szCs w:val="22"/>
        </w:rPr>
        <w:t>oraz że</w:t>
      </w:r>
      <w:r w:rsidRPr="00A67BC9">
        <w:rPr>
          <w:rFonts w:ascii="Cambria" w:hAnsi="Cambria" w:cs="Arial"/>
          <w:bCs/>
          <w:sz w:val="22"/>
          <w:szCs w:val="22"/>
        </w:rPr>
        <w:t xml:space="preserve"> uzyskaliśmy wszelkie informacje niezbędne do </w:t>
      </w:r>
      <w:r w:rsidR="001D04A2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rzygotowania niniejszej oferty.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W </w:t>
      </w:r>
      <w:r w:rsidR="000A0AED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rzypadku wyboru naszej oferty zobowiązujemy się do zawarcia umowy zgodnej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F25A4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 xml:space="preserve"> oraz w miejscu </w:t>
      </w:r>
      <w:r w:rsidR="00F93F1E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i terminie wyznaczonym przez Zamawiającego</w:t>
      </w:r>
      <w:r w:rsidR="00835971" w:rsidRPr="00A67BC9">
        <w:rPr>
          <w:rFonts w:ascii="Cambria" w:hAnsi="Cambria" w:cs="Arial"/>
          <w:bCs/>
          <w:sz w:val="22"/>
          <w:szCs w:val="22"/>
        </w:rPr>
        <w:t>.</w:t>
      </w:r>
    </w:p>
    <w:p w14:paraId="125092BE" w14:textId="1C478C9D" w:rsidR="007C7159" w:rsidRPr="00A67BC9" w:rsidRDefault="0091682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w </w:t>
      </w:r>
      <w:r w:rsidR="00E33FFE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64ABD000" w14:textId="42EC4997" w:rsidR="007C7159" w:rsidRPr="00A67BC9" w:rsidRDefault="001955B2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Akceptujemy warunki płatności zgodnie z zapisami </w:t>
      </w:r>
      <w:r w:rsidR="00310B31" w:rsidRPr="00A67BC9">
        <w:rPr>
          <w:rFonts w:ascii="Cambria" w:hAnsi="Cambria" w:cs="Arial"/>
          <w:bCs/>
          <w:sz w:val="22"/>
          <w:szCs w:val="22"/>
        </w:rPr>
        <w:t xml:space="preserve">wzoru umowy – załącznik nr </w:t>
      </w:r>
      <w:r w:rsidR="00424316">
        <w:rPr>
          <w:rFonts w:ascii="Cambria" w:hAnsi="Cambria" w:cs="Arial"/>
          <w:bCs/>
          <w:sz w:val="22"/>
          <w:szCs w:val="22"/>
        </w:rPr>
        <w:t>2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5E4C5A2E" w14:textId="0894E103" w:rsidR="00FC72A3" w:rsidRDefault="000E1C6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</w:p>
    <w:p w14:paraId="7900E2EE" w14:textId="322C823C" w:rsidR="000E1C61" w:rsidRPr="00A67BC9" w:rsidRDefault="000E1C61" w:rsidP="00A67BC9">
      <w:pPr>
        <w:pStyle w:val="Akapitzlist"/>
        <w:spacing w:before="120" w:after="120"/>
        <w:ind w:left="36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7E40786" w14:textId="400C1948" w:rsidR="003562D4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 w:line="276" w:lineRule="auto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nr faksu: 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</w:p>
    <w:p w14:paraId="528EE1F5" w14:textId="6B7648A1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142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2E650F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w celu ubiegania się o udzielenie zamówienia publicznego w niniejszym postępowaniu.</w:t>
      </w:r>
    </w:p>
    <w:p w14:paraId="3DC32AFA" w14:textId="0E0CDE24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284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EE60302" w:rsidR="007C7159" w:rsidRDefault="007C7159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Osoby do kontaktów z Zamawiającym</w:t>
      </w:r>
    </w:p>
    <w:p w14:paraId="180B0D55" w14:textId="0E3A39C5" w:rsidR="007C7159" w:rsidRPr="00A67BC9" w:rsidRDefault="007C7159" w:rsidP="00A67BC9">
      <w:pPr>
        <w:pStyle w:val="Akapitzlist"/>
        <w:tabs>
          <w:tab w:val="left" w:pos="426"/>
        </w:tabs>
        <w:suppressAutoHyphens w:val="0"/>
        <w:spacing w:after="120"/>
        <w:ind w:left="36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Osoba / osoby do kontaktów z Zamawiającym odpowiedzialne za wykonanie zobowiązań umowy: _______________________________________ tel. kontaktowy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______________________</w:t>
      </w:r>
      <w:r w:rsidRPr="00A67BC9">
        <w:rPr>
          <w:rFonts w:ascii="Cambria" w:hAnsi="Cambria" w:cs="Arial"/>
          <w:bCs/>
          <w:sz w:val="22"/>
          <w:szCs w:val="22"/>
        </w:rPr>
        <w:t>,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faks ___________</w:t>
      </w:r>
      <w:r w:rsidRPr="00A67BC9">
        <w:rPr>
          <w:rFonts w:ascii="Cambria" w:hAnsi="Cambria" w:cs="Arial"/>
          <w:bCs/>
          <w:sz w:val="22"/>
          <w:szCs w:val="22"/>
        </w:rPr>
        <w:t xml:space="preserve"> </w:t>
      </w:r>
    </w:p>
    <w:p w14:paraId="4B225E40" w14:textId="2C90CC29" w:rsidR="00FC72A3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Ofertę niniejszą składamy na ______________ stronach.</w:t>
      </w:r>
    </w:p>
    <w:p w14:paraId="3A5C7BBE" w14:textId="42C4277E" w:rsidR="00916821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228FA61" w14:textId="63389604" w:rsidR="00916821" w:rsidRPr="00EB5DE3" w:rsidRDefault="00916821" w:rsidP="007C7159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C7159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191A0E1E" w14:textId="77777777" w:rsidR="00916821" w:rsidRDefault="00916821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E59B41" w14:textId="77777777" w:rsidR="00744042" w:rsidRPr="00EB5DE3" w:rsidRDefault="00744042" w:rsidP="00744042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 </w:t>
      </w:r>
    </w:p>
    <w:p w14:paraId="5C81C9AE" w14:textId="77777777" w:rsidR="00744042" w:rsidRPr="00EB5DE3" w:rsidRDefault="00744042" w:rsidP="00744042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724AB1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6353DAB5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37B70D14" w14:textId="1EB2DC1C" w:rsidR="00EE4CD8" w:rsidRDefault="00916821" w:rsidP="00310B31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0E1C6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FF526F">
        <w:rPr>
          <w:rFonts w:ascii="Cambria" w:hAnsi="Cambria" w:cs="Arial"/>
          <w:bCs/>
          <w:sz w:val="22"/>
          <w:szCs w:val="22"/>
        </w:rPr>
        <w:t>____</w:t>
      </w:r>
      <w:r w:rsidR="000E1C61" w:rsidRPr="00EB5DE3">
        <w:rPr>
          <w:rFonts w:ascii="Cambria" w:hAnsi="Cambria" w:cs="Arial"/>
          <w:bCs/>
          <w:sz w:val="22"/>
          <w:szCs w:val="22"/>
        </w:rPr>
        <w:br/>
      </w:r>
      <w:r w:rsidRPr="00FF526F">
        <w:rPr>
          <w:rFonts w:ascii="Cambria" w:hAnsi="Cambria" w:cs="Arial"/>
          <w:bCs/>
          <w:szCs w:val="22"/>
        </w:rPr>
        <w:t>(</w:t>
      </w:r>
      <w:r w:rsidR="00FF526F">
        <w:rPr>
          <w:rFonts w:ascii="Cambria" w:hAnsi="Cambria" w:cs="Arial"/>
          <w:bCs/>
          <w:szCs w:val="22"/>
        </w:rPr>
        <w:t xml:space="preserve">pieczątka i </w:t>
      </w:r>
      <w:r w:rsidRPr="00FF526F">
        <w:rPr>
          <w:rFonts w:ascii="Cambria" w:hAnsi="Cambria" w:cs="Arial"/>
          <w:bCs/>
          <w:szCs w:val="22"/>
        </w:rPr>
        <w:t>podpis Wykonawcy</w:t>
      </w:r>
      <w:r w:rsidR="004130F4">
        <w:rPr>
          <w:rFonts w:ascii="Cambria" w:hAnsi="Cambria" w:cs="Arial"/>
          <w:bCs/>
          <w:szCs w:val="22"/>
        </w:rPr>
        <w:t>)</w:t>
      </w:r>
      <w:r w:rsidR="004130F4">
        <w:rPr>
          <w:rFonts w:ascii="Cambria" w:hAnsi="Cambria" w:cs="Arial"/>
          <w:bCs/>
          <w:szCs w:val="22"/>
        </w:rPr>
        <w:br/>
      </w:r>
      <w:r w:rsidR="00FF526F">
        <w:rPr>
          <w:rFonts w:ascii="Cambria" w:hAnsi="Cambria" w:cs="Arial"/>
          <w:bCs/>
          <w:szCs w:val="22"/>
        </w:rPr>
        <w:t>lub osoby upoważnionej</w:t>
      </w:r>
      <w:r w:rsidRPr="00FF526F">
        <w:rPr>
          <w:rFonts w:ascii="Cambria" w:hAnsi="Cambria" w:cs="Arial"/>
          <w:bCs/>
          <w:szCs w:val="22"/>
        </w:rPr>
        <w:t>)</w:t>
      </w:r>
      <w:r w:rsidR="00835971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2E691" w14:textId="77777777" w:rsidR="003E4A87" w:rsidRDefault="003E4A87">
      <w:r>
        <w:separator/>
      </w:r>
    </w:p>
  </w:endnote>
  <w:endnote w:type="continuationSeparator" w:id="0">
    <w:p w14:paraId="6C876E1F" w14:textId="77777777" w:rsidR="003E4A87" w:rsidRDefault="003E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07EA4" w14:textId="77777777" w:rsidR="003E4A87" w:rsidRDefault="003E4A87">
      <w:r>
        <w:separator/>
      </w:r>
    </w:p>
  </w:footnote>
  <w:footnote w:type="continuationSeparator" w:id="0">
    <w:p w14:paraId="44CF81BB" w14:textId="77777777" w:rsidR="003E4A87" w:rsidRDefault="003E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F5C6" w14:textId="2EE9E587" w:rsidR="007E6925" w:rsidRDefault="00BF0F8E" w:rsidP="00DA04E2">
    <w:pPr>
      <w:pStyle w:val="Nagwek"/>
      <w:rPr>
        <w:rFonts w:ascii="Cambria" w:hAnsi="Cambria"/>
        <w:szCs w:val="18"/>
      </w:rPr>
    </w:pPr>
    <w:r w:rsidRPr="000343BC">
      <w:rPr>
        <w:rFonts w:ascii="Cambria" w:hAnsi="Cambria"/>
        <w:szCs w:val="18"/>
      </w:rPr>
      <w:tab/>
    </w:r>
    <w:r w:rsidRPr="000343BC">
      <w:rPr>
        <w:rFonts w:ascii="Cambria" w:hAnsi="Cambria"/>
        <w:szCs w:val="18"/>
      </w:rPr>
      <w:tab/>
    </w:r>
    <w:r w:rsidR="007E6925" w:rsidRPr="000343BC">
      <w:rPr>
        <w:rFonts w:ascii="Cambria" w:hAnsi="Cambria"/>
        <w:szCs w:val="18"/>
      </w:rPr>
      <w:t xml:space="preserve">Załącznik nr </w:t>
    </w:r>
    <w:r w:rsidR="003D46C8" w:rsidRPr="000343BC">
      <w:rPr>
        <w:rFonts w:ascii="Cambria" w:hAnsi="Cambria"/>
        <w:szCs w:val="18"/>
      </w:rPr>
      <w:t>1</w:t>
    </w:r>
    <w:r w:rsidR="00A84C14" w:rsidRPr="000343BC">
      <w:rPr>
        <w:rFonts w:ascii="Cambria" w:hAnsi="Cambria"/>
        <w:szCs w:val="18"/>
      </w:rPr>
      <w:t xml:space="preserve"> do zapytania ofertowego</w:t>
    </w:r>
  </w:p>
  <w:p w14:paraId="0C60B7CC" w14:textId="5833DF6A" w:rsidR="00DA04E2" w:rsidRPr="000343BC" w:rsidRDefault="00DA04E2" w:rsidP="00DA04E2">
    <w:pPr>
      <w:pStyle w:val="Nagwek"/>
      <w:jc w:val="center"/>
      <w:rPr>
        <w:rFonts w:ascii="Cambria" w:hAnsi="Cambria"/>
        <w:szCs w:val="18"/>
      </w:rPr>
    </w:pPr>
    <w:r>
      <w:rPr>
        <w:rFonts w:ascii="Cambria" w:hAnsi="Cambria"/>
        <w:szCs w:val="18"/>
      </w:rPr>
      <w:tab/>
      <w:t xml:space="preserve">                                           </w:t>
    </w:r>
    <w:r w:rsidRPr="000343BC">
      <w:rPr>
        <w:rFonts w:ascii="Cambria" w:hAnsi="Cambria"/>
        <w:szCs w:val="18"/>
      </w:rPr>
      <w:t>Znak spr.:</w:t>
    </w:r>
    <w:r>
      <w:rPr>
        <w:rFonts w:ascii="Cambria" w:hAnsi="Cambria"/>
        <w:szCs w:val="18"/>
      </w:rPr>
      <w:t>S.270.2.3.2022</w:t>
    </w:r>
    <w:r w:rsidR="007A1C08">
      <w:rPr>
        <w:rFonts w:ascii="Cambria" w:hAnsi="Cambria"/>
        <w:szCs w:val="18"/>
      </w:rPr>
      <w:t>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5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4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6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559754907">
    <w:abstractNumId w:val="2"/>
  </w:num>
  <w:num w:numId="2" w16cid:durableId="1840655685">
    <w:abstractNumId w:val="3"/>
  </w:num>
  <w:num w:numId="3" w16cid:durableId="1959332696">
    <w:abstractNumId w:val="4"/>
  </w:num>
  <w:num w:numId="4" w16cid:durableId="149446770">
    <w:abstractNumId w:val="5"/>
  </w:num>
  <w:num w:numId="5" w16cid:durableId="2117828521">
    <w:abstractNumId w:val="6"/>
  </w:num>
  <w:num w:numId="6" w16cid:durableId="1237086237">
    <w:abstractNumId w:val="7"/>
  </w:num>
  <w:num w:numId="7" w16cid:durableId="692658117">
    <w:abstractNumId w:val="10"/>
  </w:num>
  <w:num w:numId="8" w16cid:durableId="1189415725">
    <w:abstractNumId w:val="11"/>
  </w:num>
  <w:num w:numId="9" w16cid:durableId="697313777">
    <w:abstractNumId w:val="59"/>
  </w:num>
  <w:num w:numId="10" w16cid:durableId="1273592625">
    <w:abstractNumId w:val="41"/>
  </w:num>
  <w:num w:numId="11" w16cid:durableId="342782163">
    <w:abstractNumId w:val="50"/>
  </w:num>
  <w:num w:numId="12" w16cid:durableId="497885553">
    <w:abstractNumId w:val="49"/>
  </w:num>
  <w:num w:numId="13" w16cid:durableId="662440271">
    <w:abstractNumId w:val="53"/>
  </w:num>
  <w:num w:numId="14" w16cid:durableId="1221214037">
    <w:abstractNumId w:val="61"/>
  </w:num>
  <w:num w:numId="15" w16cid:durableId="1235629831">
    <w:abstractNumId w:val="54"/>
  </w:num>
  <w:num w:numId="16" w16cid:durableId="691347471">
    <w:abstractNumId w:val="31"/>
  </w:num>
  <w:num w:numId="17" w16cid:durableId="1614285513">
    <w:abstractNumId w:val="44"/>
  </w:num>
  <w:num w:numId="18" w16cid:durableId="363335188">
    <w:abstractNumId w:val="35"/>
  </w:num>
  <w:num w:numId="19" w16cid:durableId="1116172215">
    <w:abstractNumId w:val="1"/>
  </w:num>
  <w:num w:numId="20" w16cid:durableId="464199639">
    <w:abstractNumId w:val="43"/>
  </w:num>
  <w:num w:numId="21" w16cid:durableId="602034457">
    <w:abstractNumId w:val="42"/>
  </w:num>
  <w:num w:numId="22" w16cid:durableId="645282355">
    <w:abstractNumId w:val="34"/>
  </w:num>
  <w:num w:numId="23" w16cid:durableId="810287882">
    <w:abstractNumId w:val="33"/>
  </w:num>
  <w:num w:numId="24" w16cid:durableId="1466002947">
    <w:abstractNumId w:val="29"/>
  </w:num>
  <w:num w:numId="25" w16cid:durableId="547379439">
    <w:abstractNumId w:val="40"/>
  </w:num>
  <w:num w:numId="26" w16cid:durableId="834732713">
    <w:abstractNumId w:val="27"/>
  </w:num>
  <w:num w:numId="27" w16cid:durableId="188883452">
    <w:abstractNumId w:val="55"/>
  </w:num>
  <w:num w:numId="28" w16cid:durableId="1418088993">
    <w:abstractNumId w:val="46"/>
  </w:num>
  <w:num w:numId="29" w16cid:durableId="1471092253">
    <w:abstractNumId w:val="60"/>
  </w:num>
  <w:num w:numId="30" w16cid:durableId="1026567459">
    <w:abstractNumId w:val="45"/>
  </w:num>
  <w:num w:numId="31" w16cid:durableId="329719648">
    <w:abstractNumId w:val="37"/>
  </w:num>
  <w:num w:numId="32" w16cid:durableId="1991059181">
    <w:abstractNumId w:val="51"/>
  </w:num>
  <w:num w:numId="33" w16cid:durableId="1475416343">
    <w:abstractNumId w:val="0"/>
  </w:num>
  <w:num w:numId="34" w16cid:durableId="852954933">
    <w:abstractNumId w:val="26"/>
  </w:num>
  <w:num w:numId="35" w16cid:durableId="1122769151">
    <w:abstractNumId w:val="36"/>
  </w:num>
  <w:num w:numId="36" w16cid:durableId="1281110028">
    <w:abstractNumId w:val="57"/>
  </w:num>
  <w:num w:numId="37" w16cid:durableId="1460147433">
    <w:abstractNumId w:val="58"/>
  </w:num>
  <w:num w:numId="38" w16cid:durableId="1384597818">
    <w:abstractNumId w:val="30"/>
  </w:num>
  <w:num w:numId="39" w16cid:durableId="1632436508">
    <w:abstractNumId w:val="56"/>
  </w:num>
  <w:num w:numId="40" w16cid:durableId="32537682">
    <w:abstractNumId w:val="52"/>
  </w:num>
  <w:num w:numId="41" w16cid:durableId="337314791">
    <w:abstractNumId w:val="39"/>
  </w:num>
  <w:num w:numId="42" w16cid:durableId="1547109925">
    <w:abstractNumId w:val="38"/>
  </w:num>
  <w:num w:numId="43" w16cid:durableId="1505124511">
    <w:abstractNumId w:val="32"/>
  </w:num>
  <w:num w:numId="44" w16cid:durableId="2007053032">
    <w:abstractNumId w:val="28"/>
  </w:num>
  <w:num w:numId="45" w16cid:durableId="410851411">
    <w:abstractNumId w:val="48"/>
  </w:num>
  <w:num w:numId="46" w16cid:durableId="1578008084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43BC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178D4"/>
    <w:rsid w:val="0012412D"/>
    <w:rsid w:val="00127FA0"/>
    <w:rsid w:val="0013283A"/>
    <w:rsid w:val="001339C2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460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A87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0484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0ECC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CB5"/>
    <w:rsid w:val="00755F77"/>
    <w:rsid w:val="0075608D"/>
    <w:rsid w:val="00757B1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1C08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142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4CDB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D3A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4C27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5560D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AF5"/>
    <w:rsid w:val="00BA1C8E"/>
    <w:rsid w:val="00BA2A1B"/>
    <w:rsid w:val="00BA301C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04E2"/>
    <w:rsid w:val="00DA0726"/>
    <w:rsid w:val="00DA572B"/>
    <w:rsid w:val="00DA7204"/>
    <w:rsid w:val="00DB11D9"/>
    <w:rsid w:val="00DB2E89"/>
    <w:rsid w:val="00DB2F10"/>
    <w:rsid w:val="00DB69A4"/>
    <w:rsid w:val="00DB6F02"/>
    <w:rsid w:val="00DC09E0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607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873-BE0A-44E4-81C0-AF83512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4337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15</cp:revision>
  <cp:lastPrinted>2022-08-17T14:08:00Z</cp:lastPrinted>
  <dcterms:created xsi:type="dcterms:W3CDTF">2022-07-27T10:29:00Z</dcterms:created>
  <dcterms:modified xsi:type="dcterms:W3CDTF">2022-08-17T14:08:00Z</dcterms:modified>
</cp:coreProperties>
</file>